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przyłączami </w:t>
      </w:r>
      <w:proofErr w:type="spellStart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nn</w:t>
      </w:r>
      <w:proofErr w:type="spellEnd"/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 xml:space="preserve"> na terenie Rejonu Energetycznego RE Żyrardów”</w:t>
      </w:r>
    </w:p>
    <w:p w14:paraId="1B809E0F" w14:textId="61776A34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</w:p>
    <w:p w14:paraId="0A897E51" w14:textId="77777777" w:rsidR="00337F8D" w:rsidRPr="00337F8D" w:rsidRDefault="00337F8D" w:rsidP="00337F8D">
      <w:pPr>
        <w:keepNext/>
        <w:spacing w:before="0" w:after="0"/>
        <w:rPr>
          <w:rFonts w:ascii="Calibri" w:hAnsi="Calibri" w:cs="Calibri"/>
          <w:b/>
          <w:i/>
          <w:sz w:val="22"/>
          <w:szCs w:val="22"/>
          <w:lang w:eastAsia="en-US"/>
        </w:rPr>
      </w:pPr>
      <w:bookmarkStart w:id="1" w:name="_Hlk215043399"/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 xml:space="preserve">Wymiana  istniejącej linii napowietrznej </w:t>
      </w:r>
      <w:proofErr w:type="spellStart"/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 xml:space="preserve"> wraz przyłączami </w:t>
      </w:r>
      <w:proofErr w:type="spellStart"/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 xml:space="preserve"> ze stacji 15/0,4kV </w:t>
      </w:r>
    </w:p>
    <w:p w14:paraId="57BF8CCA" w14:textId="77777777" w:rsidR="00337F8D" w:rsidRPr="00337F8D" w:rsidRDefault="00337F8D" w:rsidP="00337F8D">
      <w:pPr>
        <w:keepNext/>
        <w:spacing w:before="0" w:after="0"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337F8D">
        <w:rPr>
          <w:rFonts w:ascii="Calibri" w:hAnsi="Calibri" w:cs="Calibri"/>
          <w:b/>
          <w:i/>
          <w:sz w:val="22"/>
          <w:szCs w:val="22"/>
          <w:lang w:eastAsia="en-US"/>
        </w:rPr>
        <w:t>Maków 1 ( 22-0367) gm. Maków  o łącznej długości L= 1,3  km,</w:t>
      </w:r>
    </w:p>
    <w:bookmarkEnd w:id="1"/>
    <w:p w14:paraId="3079166A" w14:textId="77777777" w:rsidR="00996FCD" w:rsidRPr="00996FCD" w:rsidRDefault="00996FCD" w:rsidP="00996FCD">
      <w:pPr>
        <w:keepNext/>
        <w:rPr>
          <w:rFonts w:ascii="Calibri" w:hAnsi="Calibri" w:cs="Calibri"/>
          <w:b/>
          <w:i/>
          <w:sz w:val="22"/>
          <w:szCs w:val="22"/>
          <w:lang w:eastAsia="en-US"/>
        </w:rPr>
      </w:pP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6821E8E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</w:t>
      </w:r>
      <w:r w:rsidR="002C42D1">
        <w:rPr>
          <w:rFonts w:ascii="Verdana" w:hAnsi="Verdana" w:cs="Calibri"/>
          <w:b/>
          <w:sz w:val="18"/>
          <w:szCs w:val="18"/>
        </w:rPr>
        <w:t xml:space="preserve">( 35) </w:t>
      </w:r>
      <w:r w:rsidRPr="005B1337">
        <w:rPr>
          <w:rFonts w:ascii="Verdana" w:hAnsi="Verdana" w:cs="Calibri"/>
          <w:b/>
          <w:sz w:val="18"/>
          <w:szCs w:val="18"/>
        </w:rPr>
        <w:t xml:space="preserve">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2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2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3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3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4DB7BE7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DF313A">
        <w:rPr>
          <w:rFonts w:ascii="Verdana" w:hAnsi="Verdana"/>
          <w:b/>
          <w:bCs/>
          <w:sz w:val="18"/>
          <w:szCs w:val="18"/>
          <w:lang w:val="x-none" w:eastAsia="x-none"/>
        </w:rPr>
        <w:t>26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9549" w14:textId="77777777" w:rsidR="0032257F" w:rsidRDefault="003225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37C" w14:textId="77777777" w:rsidR="0032257F" w:rsidRDefault="00322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AD12C" w14:textId="77777777" w:rsidR="0032257F" w:rsidRDefault="003225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32257F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07AB51" w14:textId="77777777" w:rsidR="0032257F" w:rsidRPr="0032257F" w:rsidRDefault="0032257F" w:rsidP="0032257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2257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0FA59544" w14:textId="5451B0F0" w:rsidR="00D55F80" w:rsidRPr="0032257F" w:rsidRDefault="0032257F" w:rsidP="0032257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32257F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POST/DYS/OLD/GZ/04485/2025</w:t>
          </w:r>
          <w:r w:rsidRPr="0032257F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</w:t>
          </w:r>
          <w:proofErr w:type="spellStart"/>
          <w:r w:rsidRPr="0032257F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c</w:t>
          </w:r>
          <w:r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zęść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1</w:t>
          </w:r>
        </w:p>
      </w:tc>
      <w:tc>
        <w:tcPr>
          <w:tcW w:w="977" w:type="dxa"/>
          <w:vAlign w:val="center"/>
        </w:tcPr>
        <w:p w14:paraId="5E5C02B4" w14:textId="77777777" w:rsidR="00D55F80" w:rsidRPr="0032257F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32257F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26F6B" w14:textId="77777777" w:rsidR="0032257F" w:rsidRDefault="003225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B53"/>
    <w:rsid w:val="000C4FFF"/>
    <w:rsid w:val="000D011E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B39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2D1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257F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37F8D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134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6D78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366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289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B05"/>
    <w:rsid w:val="00797F5C"/>
    <w:rsid w:val="007A3360"/>
    <w:rsid w:val="007A3A02"/>
    <w:rsid w:val="007A46BA"/>
    <w:rsid w:val="007A4A58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338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96FCD"/>
    <w:rsid w:val="009A09D0"/>
    <w:rsid w:val="009A0F23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1DE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0E9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663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13A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2F3C"/>
    <w:rsid w:val="00E545D2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25DB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1 do SWZ 2026.docx</dmsv2BaseFileName>
    <dmsv2BaseDisplayName xmlns="http://schemas.microsoft.com/sharepoint/v3">Załącznik nr 1.3 część 1 do SWZ 2026</dmsv2BaseDisplayName>
    <dmsv2SWPP2ObjectNumber xmlns="http://schemas.microsoft.com/sharepoint/v3">POST/DYS/OLD/GZ/04485/2025                        </dmsv2SWPP2ObjectNumber>
    <dmsv2SWPP2SumMD5 xmlns="http://schemas.microsoft.com/sharepoint/v3">a4ff30828439441e4baa3e9c0a6dd87d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23970340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JEUP5JKVCYQC-91331814-15920</_dlc_DocId>
    <_dlc_DocIdUrl xmlns="a19cb1c7-c5c7-46d4-85ae-d83685407bba">
      <Url>https://swpp2.dms.gkpge.pl/sites/41/_layouts/15/DocIdRedir.aspx?ID=JEUP5JKVCYQC-91331814-15920</Url>
      <Description>JEUP5JKVCYQC-91331814-15920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96708C-03AD-4ED0-80EF-010A505E7004}"/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1561</Words>
  <Characters>10943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18</cp:revision>
  <cp:lastPrinted>2011-10-20T15:55:00Z</cp:lastPrinted>
  <dcterms:created xsi:type="dcterms:W3CDTF">2025-10-28T08:54:00Z</dcterms:created>
  <dcterms:modified xsi:type="dcterms:W3CDTF">2025-12-11T09:18:00Z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fee73229-706c-4c2c-bf75-e53f4648cabe</vt:lpwstr>
  </property>
</Properties>
</file>